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3F5" w:rsidRPr="00F26677" w:rsidRDefault="00D635DC" w:rsidP="003643F5">
      <w:r w:rsidRPr="00F26677">
        <w:rPr>
          <w:rFonts w:eastAsia="Tahoma"/>
          <w:b/>
          <w:color w:val="000000"/>
        </w:rPr>
        <w:t xml:space="preserve">Załącznik </w:t>
      </w:r>
      <w:r w:rsidR="00EB457D">
        <w:rPr>
          <w:rFonts w:eastAsia="Tahoma"/>
          <w:b/>
          <w:color w:val="000000"/>
        </w:rPr>
        <w:t>Nr 1</w:t>
      </w:r>
      <w:r w:rsidR="00E208E7">
        <w:rPr>
          <w:rFonts w:eastAsia="Tahoma"/>
          <w:b/>
          <w:color w:val="000000"/>
        </w:rPr>
        <w:t xml:space="preserve"> do zapytania cenowego </w:t>
      </w:r>
      <w:r w:rsidR="003643F5">
        <w:rPr>
          <w:rFonts w:eastAsia="Tahoma"/>
          <w:b/>
          <w:color w:val="000000"/>
        </w:rPr>
        <w:t>znak</w:t>
      </w:r>
      <w:r w:rsidR="003643F5" w:rsidRPr="003643F5">
        <w:rPr>
          <w:rFonts w:eastAsia="Tahoma"/>
          <w:b/>
          <w:color w:val="000000"/>
        </w:rPr>
        <w:t xml:space="preserve"> EZZ-04/25 „Dostawa sprzętu medycznego do budynku Polonia”.</w:t>
      </w:r>
    </w:p>
    <w:p w:rsidR="00F26677" w:rsidRDefault="00F26677" w:rsidP="00D635DC">
      <w:pPr>
        <w:pStyle w:val="Nagwek9"/>
        <w:numPr>
          <w:ilvl w:val="8"/>
          <w:numId w:val="2"/>
        </w:numPr>
        <w:tabs>
          <w:tab w:val="left" w:pos="0"/>
        </w:tabs>
        <w:spacing w:line="260" w:lineRule="atLeast"/>
        <w:rPr>
          <w:rFonts w:ascii="Times New Roman" w:eastAsia="Tahoma" w:hAnsi="Times New Roman" w:cs="Times New Roman"/>
          <w:color w:val="000000"/>
          <w:sz w:val="24"/>
          <w:szCs w:val="24"/>
          <w:lang w:eastAsia="en-US" w:bidi="ar-SA"/>
        </w:rPr>
      </w:pPr>
    </w:p>
    <w:p w:rsidR="003643F5" w:rsidRPr="00E373CA" w:rsidRDefault="00D635DC" w:rsidP="00E373CA">
      <w:pPr>
        <w:tabs>
          <w:tab w:val="right" w:pos="9639"/>
        </w:tabs>
        <w:spacing w:line="360" w:lineRule="auto"/>
        <w:jc w:val="center"/>
        <w:rPr>
          <w:rFonts w:eastAsia="Tahoma"/>
          <w:b/>
          <w:color w:val="000000"/>
        </w:rPr>
      </w:pPr>
      <w:r w:rsidRPr="00E373CA">
        <w:rPr>
          <w:rFonts w:eastAsia="Tahoma"/>
          <w:b/>
          <w:color w:val="000000"/>
        </w:rPr>
        <w:t>FORMULARZ OFERTOWY</w:t>
      </w:r>
    </w:p>
    <w:p w:rsidR="003643F5" w:rsidRDefault="003643F5" w:rsidP="003643F5">
      <w:pPr>
        <w:tabs>
          <w:tab w:val="right" w:pos="9639"/>
        </w:tabs>
        <w:spacing w:line="360" w:lineRule="auto"/>
        <w:rPr>
          <w:rFonts w:eastAsia="Tahoma"/>
          <w:color w:val="000000"/>
        </w:rPr>
      </w:pPr>
      <w:r w:rsidRPr="00F26677">
        <w:rPr>
          <w:rFonts w:eastAsia="Tahoma"/>
          <w:color w:val="000000"/>
        </w:rPr>
        <w:t xml:space="preserve">Nazwa i siedziba Wykonawcy: </w:t>
      </w:r>
      <w:r w:rsidR="0061262F">
        <w:rPr>
          <w:rFonts w:eastAsia="Tahoma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 w:rsidRPr="00F26677">
        <w:rPr>
          <w:rFonts w:eastAsia="Tahoma"/>
          <w:color w:val="000000"/>
        </w:rPr>
        <w:t xml:space="preserve">          </w:t>
      </w:r>
    </w:p>
    <w:p w:rsidR="0061262F" w:rsidRDefault="0061262F" w:rsidP="00E373CA">
      <w:pPr>
        <w:tabs>
          <w:tab w:val="right" w:pos="9639"/>
        </w:tabs>
        <w:spacing w:line="360" w:lineRule="auto"/>
        <w:rPr>
          <w:rFonts w:eastAsia="Tahoma"/>
          <w:color w:val="000000"/>
        </w:rPr>
      </w:pPr>
      <w:r>
        <w:rPr>
          <w:rFonts w:eastAsia="Tahoma"/>
          <w:color w:val="000000"/>
        </w:rPr>
        <w:t>NIP………………………….</w:t>
      </w:r>
    </w:p>
    <w:p w:rsidR="0061262F" w:rsidRDefault="0061262F" w:rsidP="00E373CA">
      <w:pPr>
        <w:tabs>
          <w:tab w:val="right" w:pos="9639"/>
        </w:tabs>
        <w:spacing w:line="360" w:lineRule="auto"/>
        <w:rPr>
          <w:rFonts w:eastAsia="Tahoma"/>
          <w:color w:val="000000"/>
        </w:rPr>
      </w:pPr>
      <w:r>
        <w:rPr>
          <w:rFonts w:eastAsia="Tahoma"/>
          <w:color w:val="000000"/>
        </w:rPr>
        <w:t>Nr telefonu………………….</w:t>
      </w:r>
    </w:p>
    <w:p w:rsidR="0061262F" w:rsidRDefault="0061262F" w:rsidP="00E373CA">
      <w:pPr>
        <w:tabs>
          <w:tab w:val="right" w:pos="9639"/>
        </w:tabs>
        <w:spacing w:line="360" w:lineRule="auto"/>
        <w:rPr>
          <w:rFonts w:eastAsia="Tahoma"/>
          <w:color w:val="000000"/>
        </w:rPr>
      </w:pPr>
      <w:r>
        <w:rPr>
          <w:rFonts w:eastAsia="Tahoma"/>
          <w:color w:val="000000"/>
        </w:rPr>
        <w:t>e-mail……………………….</w:t>
      </w:r>
    </w:p>
    <w:p w:rsidR="00E373CA" w:rsidRDefault="00E373CA" w:rsidP="00E373CA">
      <w:pPr>
        <w:tabs>
          <w:tab w:val="left" w:pos="360"/>
        </w:tabs>
        <w:spacing w:line="100" w:lineRule="atLeast"/>
        <w:jc w:val="both"/>
        <w:rPr>
          <w:rFonts w:eastAsia="Tahoma"/>
          <w:b/>
          <w:color w:val="000000"/>
        </w:rPr>
      </w:pPr>
    </w:p>
    <w:p w:rsidR="003643F5" w:rsidRPr="00F26677" w:rsidRDefault="00E373CA" w:rsidP="0061262F">
      <w:pPr>
        <w:tabs>
          <w:tab w:val="left" w:pos="360"/>
        </w:tabs>
        <w:spacing w:line="100" w:lineRule="atLeast"/>
        <w:jc w:val="both"/>
        <w:rPr>
          <w:rFonts w:eastAsia="Tahoma"/>
          <w:color w:val="000000"/>
        </w:rPr>
      </w:pPr>
      <w:r w:rsidRPr="00F26677">
        <w:rPr>
          <w:rFonts w:eastAsia="Tahoma"/>
          <w:b/>
          <w:color w:val="000000"/>
        </w:rPr>
        <w:t>Zgodnie z wyma</w:t>
      </w:r>
      <w:r>
        <w:rPr>
          <w:rFonts w:eastAsia="Tahoma"/>
          <w:b/>
          <w:color w:val="000000"/>
        </w:rPr>
        <w:t>ganiami określonymi w opisie przedmiotu zamówienia,</w:t>
      </w:r>
      <w:r w:rsidRPr="00F26677">
        <w:rPr>
          <w:rFonts w:eastAsia="Tahoma"/>
          <w:b/>
          <w:color w:val="000000"/>
        </w:rPr>
        <w:t xml:space="preserve">  przedstawiamy niniejszą ofertę:</w:t>
      </w:r>
      <w:r w:rsidR="003643F5" w:rsidRPr="00F26677">
        <w:rPr>
          <w:rFonts w:eastAsia="Tahoma"/>
          <w:color w:val="000000"/>
        </w:rPr>
        <w:t xml:space="preserve">                                </w:t>
      </w:r>
    </w:p>
    <w:p w:rsidR="00D635DC" w:rsidRDefault="00D635DC" w:rsidP="00D635DC">
      <w:pPr>
        <w:pStyle w:val="Nagwek9"/>
        <w:numPr>
          <w:ilvl w:val="8"/>
          <w:numId w:val="2"/>
        </w:numPr>
        <w:tabs>
          <w:tab w:val="left" w:pos="0"/>
        </w:tabs>
        <w:spacing w:line="260" w:lineRule="atLeast"/>
        <w:rPr>
          <w:rFonts w:ascii="Times New Roman" w:eastAsia="Tahoma" w:hAnsi="Times New Roman" w:cs="Times New Roman"/>
          <w:color w:val="000000"/>
          <w:sz w:val="24"/>
          <w:szCs w:val="24"/>
          <w:lang w:eastAsia="en-US" w:bidi="ar-SA"/>
        </w:rPr>
      </w:pPr>
      <w:bookmarkStart w:id="0" w:name="_GoBack"/>
      <w:bookmarkEnd w:id="0"/>
    </w:p>
    <w:tbl>
      <w:tblPr>
        <w:tblStyle w:val="Tabela-Siatka"/>
        <w:tblpPr w:leftFromText="141" w:rightFromText="141" w:vertAnchor="page" w:horzAnchor="margin" w:tblpY="6436"/>
        <w:tblW w:w="0" w:type="auto"/>
        <w:tblLook w:val="04A0" w:firstRow="1" w:lastRow="0" w:firstColumn="1" w:lastColumn="0" w:noHBand="0" w:noVBand="1"/>
      </w:tblPr>
      <w:tblGrid>
        <w:gridCol w:w="525"/>
        <w:gridCol w:w="2740"/>
        <w:gridCol w:w="1046"/>
        <w:gridCol w:w="1395"/>
        <w:gridCol w:w="1632"/>
        <w:gridCol w:w="1950"/>
      </w:tblGrid>
      <w:tr w:rsidR="0061262F" w:rsidRPr="00BC417C" w:rsidTr="00242758">
        <w:tc>
          <w:tcPr>
            <w:tcW w:w="525" w:type="dxa"/>
          </w:tcPr>
          <w:p w:rsidR="0061262F" w:rsidRPr="00BC417C" w:rsidRDefault="0061262F" w:rsidP="0061262F">
            <w:r w:rsidRPr="00BC417C">
              <w:t>Lp.</w:t>
            </w:r>
          </w:p>
        </w:tc>
        <w:tc>
          <w:tcPr>
            <w:tcW w:w="2740" w:type="dxa"/>
          </w:tcPr>
          <w:p w:rsidR="0061262F" w:rsidRPr="00BC417C" w:rsidRDefault="0061262F" w:rsidP="0061262F">
            <w:r w:rsidRPr="00BC417C">
              <w:t xml:space="preserve">Nazwa sprzętu </w:t>
            </w:r>
          </w:p>
        </w:tc>
        <w:tc>
          <w:tcPr>
            <w:tcW w:w="1046" w:type="dxa"/>
          </w:tcPr>
          <w:p w:rsidR="0061262F" w:rsidRPr="00BC417C" w:rsidRDefault="0061262F" w:rsidP="0061262F">
            <w:r w:rsidRPr="00BC417C">
              <w:t>Ilość sztuk</w:t>
            </w:r>
          </w:p>
        </w:tc>
        <w:tc>
          <w:tcPr>
            <w:tcW w:w="1395" w:type="dxa"/>
          </w:tcPr>
          <w:p w:rsidR="0061262F" w:rsidRPr="00BC417C" w:rsidRDefault="0061262F" w:rsidP="0061262F">
            <w:r>
              <w:t>Jednostkowa cena brutto w zł</w:t>
            </w:r>
          </w:p>
        </w:tc>
        <w:tc>
          <w:tcPr>
            <w:tcW w:w="1632" w:type="dxa"/>
          </w:tcPr>
          <w:p w:rsidR="0061262F" w:rsidRPr="00BC417C" w:rsidRDefault="00242758" w:rsidP="0061262F">
            <w:r>
              <w:t>Stawka podatku VAT (%)</w:t>
            </w:r>
          </w:p>
        </w:tc>
        <w:tc>
          <w:tcPr>
            <w:tcW w:w="1950" w:type="dxa"/>
          </w:tcPr>
          <w:p w:rsidR="0061262F" w:rsidRPr="00BC417C" w:rsidRDefault="0061262F" w:rsidP="0061262F">
            <w:r>
              <w:t>Wartość</w:t>
            </w:r>
            <w:r>
              <w:t xml:space="preserve"> brutto w zł</w:t>
            </w:r>
            <w:r w:rsidR="00242758">
              <w:t xml:space="preserve"> (kol. 3</w:t>
            </w:r>
            <w:r w:rsidR="00106B0A">
              <w:t xml:space="preserve"> </w:t>
            </w:r>
            <w:r w:rsidR="00242758">
              <w:t>x</w:t>
            </w:r>
            <w:r w:rsidR="00106B0A">
              <w:t xml:space="preserve"> </w:t>
            </w:r>
            <w:r w:rsidR="00242758">
              <w:t>kol. 4)</w:t>
            </w:r>
          </w:p>
        </w:tc>
      </w:tr>
      <w:tr w:rsidR="0061262F" w:rsidRPr="00BC417C" w:rsidTr="00242758">
        <w:tc>
          <w:tcPr>
            <w:tcW w:w="525" w:type="dxa"/>
          </w:tcPr>
          <w:p w:rsidR="0061262F" w:rsidRPr="00BC417C" w:rsidRDefault="0061262F" w:rsidP="0061262F">
            <w:pPr>
              <w:jc w:val="center"/>
            </w:pPr>
            <w:r>
              <w:t>1</w:t>
            </w:r>
          </w:p>
        </w:tc>
        <w:tc>
          <w:tcPr>
            <w:tcW w:w="2740" w:type="dxa"/>
          </w:tcPr>
          <w:p w:rsidR="0061262F" w:rsidRPr="00BC417C" w:rsidRDefault="0061262F" w:rsidP="0061262F">
            <w:pPr>
              <w:jc w:val="center"/>
            </w:pPr>
            <w:r>
              <w:t>2</w:t>
            </w:r>
          </w:p>
        </w:tc>
        <w:tc>
          <w:tcPr>
            <w:tcW w:w="1046" w:type="dxa"/>
          </w:tcPr>
          <w:p w:rsidR="0061262F" w:rsidRPr="00BC417C" w:rsidRDefault="0061262F" w:rsidP="0061262F">
            <w:pPr>
              <w:jc w:val="center"/>
            </w:pPr>
            <w:r>
              <w:t>3</w:t>
            </w:r>
          </w:p>
        </w:tc>
        <w:tc>
          <w:tcPr>
            <w:tcW w:w="1395" w:type="dxa"/>
          </w:tcPr>
          <w:p w:rsidR="0061262F" w:rsidRPr="00BC417C" w:rsidRDefault="0061262F" w:rsidP="0061262F">
            <w:pPr>
              <w:jc w:val="center"/>
            </w:pPr>
            <w:r>
              <w:t>4</w:t>
            </w:r>
          </w:p>
        </w:tc>
        <w:tc>
          <w:tcPr>
            <w:tcW w:w="1632" w:type="dxa"/>
          </w:tcPr>
          <w:p w:rsidR="0061262F" w:rsidRPr="00BC417C" w:rsidRDefault="0061262F" w:rsidP="0061262F">
            <w:pPr>
              <w:jc w:val="center"/>
            </w:pPr>
            <w:r>
              <w:t>5</w:t>
            </w:r>
          </w:p>
        </w:tc>
        <w:tc>
          <w:tcPr>
            <w:tcW w:w="1950" w:type="dxa"/>
          </w:tcPr>
          <w:p w:rsidR="0061262F" w:rsidRPr="00BC417C" w:rsidRDefault="0061262F" w:rsidP="0061262F">
            <w:pPr>
              <w:jc w:val="center"/>
            </w:pPr>
            <w:r>
              <w:t>6</w:t>
            </w:r>
          </w:p>
        </w:tc>
      </w:tr>
      <w:tr w:rsidR="0061262F" w:rsidRPr="00BC417C" w:rsidTr="00242758">
        <w:tc>
          <w:tcPr>
            <w:tcW w:w="525" w:type="dxa"/>
          </w:tcPr>
          <w:p w:rsidR="0061262F" w:rsidRPr="00BC417C" w:rsidRDefault="0061262F" w:rsidP="0061262F">
            <w:r w:rsidRPr="00BC417C">
              <w:t>1</w:t>
            </w:r>
          </w:p>
        </w:tc>
        <w:tc>
          <w:tcPr>
            <w:tcW w:w="2740" w:type="dxa"/>
          </w:tcPr>
          <w:p w:rsidR="0061262F" w:rsidRPr="00BC417C" w:rsidRDefault="0061262F" w:rsidP="0061262F">
            <w:r w:rsidRPr="00BC417C">
              <w:t xml:space="preserve">Aparat </w:t>
            </w:r>
            <w:proofErr w:type="spellStart"/>
            <w:r w:rsidRPr="00BC417C">
              <w:t>qLabs</w:t>
            </w:r>
            <w:proofErr w:type="spellEnd"/>
            <w:r w:rsidRPr="00BC417C">
              <w:t xml:space="preserve"> Q3 PL do pomiaru PT INR</w:t>
            </w:r>
          </w:p>
        </w:tc>
        <w:tc>
          <w:tcPr>
            <w:tcW w:w="1046" w:type="dxa"/>
          </w:tcPr>
          <w:p w:rsidR="0061262F" w:rsidRPr="00BC417C" w:rsidRDefault="0061262F" w:rsidP="0061262F">
            <w:pPr>
              <w:jc w:val="center"/>
            </w:pPr>
            <w:r w:rsidRPr="00BC417C">
              <w:t>1</w:t>
            </w:r>
          </w:p>
        </w:tc>
        <w:tc>
          <w:tcPr>
            <w:tcW w:w="1395" w:type="dxa"/>
          </w:tcPr>
          <w:p w:rsidR="0061262F" w:rsidRPr="00BC417C" w:rsidRDefault="0061262F" w:rsidP="0061262F"/>
        </w:tc>
        <w:tc>
          <w:tcPr>
            <w:tcW w:w="1632" w:type="dxa"/>
          </w:tcPr>
          <w:p w:rsidR="0061262F" w:rsidRPr="00BC417C" w:rsidRDefault="0061262F" w:rsidP="0061262F"/>
        </w:tc>
        <w:tc>
          <w:tcPr>
            <w:tcW w:w="1950" w:type="dxa"/>
          </w:tcPr>
          <w:p w:rsidR="0061262F" w:rsidRPr="00BC417C" w:rsidRDefault="0061262F" w:rsidP="0061262F"/>
        </w:tc>
      </w:tr>
      <w:tr w:rsidR="0061262F" w:rsidRPr="00BC417C" w:rsidTr="00242758">
        <w:tc>
          <w:tcPr>
            <w:tcW w:w="525" w:type="dxa"/>
          </w:tcPr>
          <w:p w:rsidR="0061262F" w:rsidRPr="00BC417C" w:rsidRDefault="0061262F" w:rsidP="0061262F">
            <w:r w:rsidRPr="00BC417C">
              <w:t>2</w:t>
            </w:r>
          </w:p>
        </w:tc>
        <w:tc>
          <w:tcPr>
            <w:tcW w:w="2740" w:type="dxa"/>
          </w:tcPr>
          <w:p w:rsidR="0061262F" w:rsidRPr="00BC417C" w:rsidRDefault="0061262F" w:rsidP="0061262F">
            <w:r w:rsidRPr="00BC417C">
              <w:t xml:space="preserve">Paski do aparat </w:t>
            </w:r>
            <w:proofErr w:type="spellStart"/>
            <w:r w:rsidRPr="00BC417C">
              <w:t>qLabs</w:t>
            </w:r>
            <w:proofErr w:type="spellEnd"/>
            <w:r w:rsidRPr="00BC417C">
              <w:t xml:space="preserve"> Q3 PL do pomiaru PT INR ( opakowani</w:t>
            </w:r>
            <w:r>
              <w:t>e</w:t>
            </w:r>
            <w:r w:rsidRPr="00BC417C">
              <w:t xml:space="preserve"> po 48 sztuk)</w:t>
            </w:r>
          </w:p>
        </w:tc>
        <w:tc>
          <w:tcPr>
            <w:tcW w:w="1046" w:type="dxa"/>
          </w:tcPr>
          <w:p w:rsidR="0061262F" w:rsidRPr="00BC417C" w:rsidRDefault="0061262F" w:rsidP="0061262F">
            <w:pPr>
              <w:jc w:val="center"/>
            </w:pPr>
            <w:r w:rsidRPr="00BC417C">
              <w:t>2</w:t>
            </w:r>
          </w:p>
        </w:tc>
        <w:tc>
          <w:tcPr>
            <w:tcW w:w="1395" w:type="dxa"/>
          </w:tcPr>
          <w:p w:rsidR="0061262F" w:rsidRPr="00BC417C" w:rsidRDefault="0061262F" w:rsidP="0061262F"/>
        </w:tc>
        <w:tc>
          <w:tcPr>
            <w:tcW w:w="1632" w:type="dxa"/>
          </w:tcPr>
          <w:p w:rsidR="0061262F" w:rsidRPr="00BC417C" w:rsidRDefault="0061262F" w:rsidP="0061262F"/>
        </w:tc>
        <w:tc>
          <w:tcPr>
            <w:tcW w:w="1950" w:type="dxa"/>
          </w:tcPr>
          <w:p w:rsidR="0061262F" w:rsidRPr="00BC417C" w:rsidRDefault="0061262F" w:rsidP="0061262F"/>
        </w:tc>
      </w:tr>
      <w:tr w:rsidR="0061262F" w:rsidRPr="00BC417C" w:rsidTr="00242758">
        <w:tc>
          <w:tcPr>
            <w:tcW w:w="525" w:type="dxa"/>
          </w:tcPr>
          <w:p w:rsidR="0061262F" w:rsidRPr="00BC417C" w:rsidRDefault="0061262F" w:rsidP="0061262F">
            <w:r w:rsidRPr="00BC417C">
              <w:t>3</w:t>
            </w:r>
          </w:p>
        </w:tc>
        <w:tc>
          <w:tcPr>
            <w:tcW w:w="2740" w:type="dxa"/>
          </w:tcPr>
          <w:p w:rsidR="0061262F" w:rsidRPr="00BC417C" w:rsidRDefault="0061262F" w:rsidP="0061262F">
            <w:r w:rsidRPr="00BC417C">
              <w:t xml:space="preserve">Pompa infuzyjna </w:t>
            </w:r>
            <w:proofErr w:type="spellStart"/>
            <w:r w:rsidRPr="00BC417C">
              <w:t>strzykawkowa</w:t>
            </w:r>
            <w:proofErr w:type="spellEnd"/>
            <w:r w:rsidRPr="00BC417C">
              <w:t xml:space="preserve"> seria E</w:t>
            </w:r>
            <w:r>
              <w:t xml:space="preserve"> </w:t>
            </w:r>
            <w:proofErr w:type="spellStart"/>
            <w:r w:rsidRPr="00531B9C">
              <w:t>Mindray</w:t>
            </w:r>
            <w:proofErr w:type="spellEnd"/>
            <w:r w:rsidRPr="00531B9C">
              <w:t xml:space="preserve"> Bene Fusion </w:t>
            </w:r>
            <w:proofErr w:type="spellStart"/>
            <w:r w:rsidRPr="00531B9C">
              <w:t>eSP</w:t>
            </w:r>
            <w:proofErr w:type="spellEnd"/>
          </w:p>
        </w:tc>
        <w:tc>
          <w:tcPr>
            <w:tcW w:w="1046" w:type="dxa"/>
          </w:tcPr>
          <w:p w:rsidR="0061262F" w:rsidRPr="00BC417C" w:rsidRDefault="0061262F" w:rsidP="0061262F">
            <w:pPr>
              <w:jc w:val="center"/>
            </w:pPr>
            <w:r w:rsidRPr="00BC417C">
              <w:t>1</w:t>
            </w:r>
          </w:p>
        </w:tc>
        <w:tc>
          <w:tcPr>
            <w:tcW w:w="1395" w:type="dxa"/>
          </w:tcPr>
          <w:p w:rsidR="0061262F" w:rsidRPr="00BC417C" w:rsidRDefault="0061262F" w:rsidP="0061262F"/>
        </w:tc>
        <w:tc>
          <w:tcPr>
            <w:tcW w:w="1632" w:type="dxa"/>
          </w:tcPr>
          <w:p w:rsidR="0061262F" w:rsidRPr="00BC417C" w:rsidRDefault="0061262F" w:rsidP="0061262F"/>
        </w:tc>
        <w:tc>
          <w:tcPr>
            <w:tcW w:w="1950" w:type="dxa"/>
          </w:tcPr>
          <w:p w:rsidR="0061262F" w:rsidRPr="00BC417C" w:rsidRDefault="0061262F" w:rsidP="0061262F"/>
        </w:tc>
      </w:tr>
      <w:tr w:rsidR="0061262F" w:rsidRPr="00BC417C" w:rsidTr="00242758">
        <w:tc>
          <w:tcPr>
            <w:tcW w:w="525" w:type="dxa"/>
          </w:tcPr>
          <w:p w:rsidR="0061262F" w:rsidRPr="00BC417C" w:rsidRDefault="0061262F" w:rsidP="0061262F">
            <w:r w:rsidRPr="00BC417C">
              <w:t>4</w:t>
            </w:r>
          </w:p>
        </w:tc>
        <w:tc>
          <w:tcPr>
            <w:tcW w:w="2740" w:type="dxa"/>
          </w:tcPr>
          <w:p w:rsidR="0061262F" w:rsidRPr="00BC417C" w:rsidRDefault="0061262F" w:rsidP="0061262F">
            <w:r w:rsidRPr="00BC417C">
              <w:t xml:space="preserve">Defibrylator AED </w:t>
            </w:r>
            <w:proofErr w:type="spellStart"/>
            <w:r w:rsidRPr="00BC417C">
              <w:t>Mindray</w:t>
            </w:r>
            <w:proofErr w:type="spellEnd"/>
            <w:r w:rsidRPr="00BC417C">
              <w:t xml:space="preserve"> </w:t>
            </w:r>
            <w:proofErr w:type="spellStart"/>
            <w:r w:rsidRPr="00BC417C">
              <w:t>BeneHeart</w:t>
            </w:r>
            <w:proofErr w:type="spellEnd"/>
            <w:r w:rsidRPr="00BC417C">
              <w:t xml:space="preserve"> C1A</w:t>
            </w:r>
          </w:p>
        </w:tc>
        <w:tc>
          <w:tcPr>
            <w:tcW w:w="1046" w:type="dxa"/>
          </w:tcPr>
          <w:p w:rsidR="0061262F" w:rsidRPr="00BC417C" w:rsidRDefault="0061262F" w:rsidP="0061262F">
            <w:pPr>
              <w:jc w:val="center"/>
            </w:pPr>
            <w:r w:rsidRPr="00BC417C">
              <w:t>1</w:t>
            </w:r>
          </w:p>
        </w:tc>
        <w:tc>
          <w:tcPr>
            <w:tcW w:w="1395" w:type="dxa"/>
          </w:tcPr>
          <w:p w:rsidR="0061262F" w:rsidRPr="00BC417C" w:rsidRDefault="0061262F" w:rsidP="0061262F"/>
        </w:tc>
        <w:tc>
          <w:tcPr>
            <w:tcW w:w="1632" w:type="dxa"/>
          </w:tcPr>
          <w:p w:rsidR="0061262F" w:rsidRPr="00BC417C" w:rsidRDefault="0061262F" w:rsidP="0061262F"/>
        </w:tc>
        <w:tc>
          <w:tcPr>
            <w:tcW w:w="1950" w:type="dxa"/>
          </w:tcPr>
          <w:p w:rsidR="0061262F" w:rsidRPr="00BC417C" w:rsidRDefault="0061262F" w:rsidP="0061262F"/>
        </w:tc>
      </w:tr>
      <w:tr w:rsidR="0061262F" w:rsidRPr="00BC417C" w:rsidTr="00242758">
        <w:tc>
          <w:tcPr>
            <w:tcW w:w="525" w:type="dxa"/>
          </w:tcPr>
          <w:p w:rsidR="0061262F" w:rsidRPr="00BC417C" w:rsidRDefault="0061262F" w:rsidP="0061262F">
            <w:r w:rsidRPr="00BC417C">
              <w:t>5</w:t>
            </w:r>
          </w:p>
        </w:tc>
        <w:tc>
          <w:tcPr>
            <w:tcW w:w="2740" w:type="dxa"/>
          </w:tcPr>
          <w:p w:rsidR="0061262F" w:rsidRPr="00BC417C" w:rsidRDefault="0061262F" w:rsidP="0061262F">
            <w:r w:rsidRPr="00BC417C">
              <w:t xml:space="preserve">Kapsuła </w:t>
            </w:r>
            <w:proofErr w:type="spellStart"/>
            <w:r w:rsidRPr="00BC417C">
              <w:t>Rotaid</w:t>
            </w:r>
            <w:proofErr w:type="spellEnd"/>
            <w:r w:rsidRPr="00BC417C">
              <w:t xml:space="preserve"> zewnętrzna Transparent Green z alarmem</w:t>
            </w:r>
          </w:p>
        </w:tc>
        <w:tc>
          <w:tcPr>
            <w:tcW w:w="1046" w:type="dxa"/>
          </w:tcPr>
          <w:p w:rsidR="0061262F" w:rsidRPr="00BC417C" w:rsidRDefault="0061262F" w:rsidP="0061262F">
            <w:pPr>
              <w:jc w:val="center"/>
            </w:pPr>
            <w:r w:rsidRPr="00BC417C">
              <w:t>1</w:t>
            </w:r>
          </w:p>
        </w:tc>
        <w:tc>
          <w:tcPr>
            <w:tcW w:w="1395" w:type="dxa"/>
          </w:tcPr>
          <w:p w:rsidR="0061262F" w:rsidRPr="00BC417C" w:rsidRDefault="0061262F" w:rsidP="0061262F"/>
        </w:tc>
        <w:tc>
          <w:tcPr>
            <w:tcW w:w="1632" w:type="dxa"/>
          </w:tcPr>
          <w:p w:rsidR="0061262F" w:rsidRPr="00BC417C" w:rsidRDefault="0061262F" w:rsidP="0061262F"/>
        </w:tc>
        <w:tc>
          <w:tcPr>
            <w:tcW w:w="1950" w:type="dxa"/>
          </w:tcPr>
          <w:p w:rsidR="0061262F" w:rsidRPr="00BC417C" w:rsidRDefault="0061262F" w:rsidP="0061262F"/>
        </w:tc>
      </w:tr>
      <w:tr w:rsidR="0061262F" w:rsidRPr="00BC417C" w:rsidTr="00242758">
        <w:tc>
          <w:tcPr>
            <w:tcW w:w="525" w:type="dxa"/>
          </w:tcPr>
          <w:p w:rsidR="0061262F" w:rsidRPr="00BC417C" w:rsidRDefault="0061262F" w:rsidP="0061262F">
            <w:r w:rsidRPr="00BC417C">
              <w:t>6</w:t>
            </w:r>
          </w:p>
        </w:tc>
        <w:tc>
          <w:tcPr>
            <w:tcW w:w="2740" w:type="dxa"/>
          </w:tcPr>
          <w:p w:rsidR="0061262F" w:rsidRPr="00BC417C" w:rsidRDefault="0061262F" w:rsidP="0061262F">
            <w:r w:rsidRPr="00BC417C">
              <w:t xml:space="preserve">Tablica AED do kapsuły </w:t>
            </w:r>
            <w:proofErr w:type="spellStart"/>
            <w:r w:rsidRPr="00BC417C">
              <w:t>Rotaid</w:t>
            </w:r>
            <w:proofErr w:type="spellEnd"/>
            <w:r w:rsidRPr="00BC417C">
              <w:t>- zewnętrzna</w:t>
            </w:r>
          </w:p>
        </w:tc>
        <w:tc>
          <w:tcPr>
            <w:tcW w:w="1046" w:type="dxa"/>
          </w:tcPr>
          <w:p w:rsidR="0061262F" w:rsidRPr="00BC417C" w:rsidRDefault="0061262F" w:rsidP="0061262F">
            <w:pPr>
              <w:jc w:val="center"/>
            </w:pPr>
            <w:r>
              <w:t>1</w:t>
            </w:r>
          </w:p>
        </w:tc>
        <w:tc>
          <w:tcPr>
            <w:tcW w:w="1395" w:type="dxa"/>
          </w:tcPr>
          <w:p w:rsidR="0061262F" w:rsidRPr="00BC417C" w:rsidRDefault="0061262F" w:rsidP="0061262F"/>
        </w:tc>
        <w:tc>
          <w:tcPr>
            <w:tcW w:w="1632" w:type="dxa"/>
          </w:tcPr>
          <w:p w:rsidR="0061262F" w:rsidRPr="00BC417C" w:rsidRDefault="0061262F" w:rsidP="0061262F"/>
        </w:tc>
        <w:tc>
          <w:tcPr>
            <w:tcW w:w="1950" w:type="dxa"/>
          </w:tcPr>
          <w:p w:rsidR="0061262F" w:rsidRPr="00BC417C" w:rsidRDefault="0061262F" w:rsidP="0061262F"/>
        </w:tc>
      </w:tr>
      <w:tr w:rsidR="0061262F" w:rsidRPr="00BC417C" w:rsidTr="00242758">
        <w:tc>
          <w:tcPr>
            <w:tcW w:w="525" w:type="dxa"/>
          </w:tcPr>
          <w:p w:rsidR="0061262F" w:rsidRPr="00BC417C" w:rsidRDefault="0061262F" w:rsidP="0061262F">
            <w:r w:rsidRPr="00BC417C">
              <w:t>7</w:t>
            </w:r>
          </w:p>
        </w:tc>
        <w:tc>
          <w:tcPr>
            <w:tcW w:w="2740" w:type="dxa"/>
          </w:tcPr>
          <w:p w:rsidR="0061262F" w:rsidRPr="00BC417C" w:rsidRDefault="0061262F" w:rsidP="0061262F">
            <w:r w:rsidRPr="00BC417C">
              <w:t xml:space="preserve">Defibrylator </w:t>
            </w:r>
            <w:r w:rsidRPr="00862CB5">
              <w:t xml:space="preserve">AED </w:t>
            </w:r>
            <w:proofErr w:type="spellStart"/>
            <w:r w:rsidRPr="00862CB5">
              <w:t>Mindray</w:t>
            </w:r>
            <w:proofErr w:type="spellEnd"/>
            <w:r w:rsidRPr="00BC417C">
              <w:t xml:space="preserve"> </w:t>
            </w:r>
            <w:proofErr w:type="spellStart"/>
            <w:r w:rsidRPr="00BC417C">
              <w:t>BeneHeart</w:t>
            </w:r>
            <w:proofErr w:type="spellEnd"/>
            <w:r w:rsidRPr="00BC417C">
              <w:t xml:space="preserve"> D30</w:t>
            </w:r>
          </w:p>
        </w:tc>
        <w:tc>
          <w:tcPr>
            <w:tcW w:w="1046" w:type="dxa"/>
          </w:tcPr>
          <w:p w:rsidR="0061262F" w:rsidRPr="00BC417C" w:rsidRDefault="0061262F" w:rsidP="0061262F">
            <w:pPr>
              <w:jc w:val="center"/>
            </w:pPr>
            <w:r w:rsidRPr="00BC417C">
              <w:t>2</w:t>
            </w:r>
          </w:p>
        </w:tc>
        <w:tc>
          <w:tcPr>
            <w:tcW w:w="1395" w:type="dxa"/>
          </w:tcPr>
          <w:p w:rsidR="0061262F" w:rsidRPr="00BC417C" w:rsidRDefault="0061262F" w:rsidP="0061262F"/>
        </w:tc>
        <w:tc>
          <w:tcPr>
            <w:tcW w:w="1632" w:type="dxa"/>
          </w:tcPr>
          <w:p w:rsidR="0061262F" w:rsidRPr="00BC417C" w:rsidRDefault="0061262F" w:rsidP="0061262F"/>
        </w:tc>
        <w:tc>
          <w:tcPr>
            <w:tcW w:w="1950" w:type="dxa"/>
          </w:tcPr>
          <w:p w:rsidR="0061262F" w:rsidRPr="00BC417C" w:rsidRDefault="0061262F" w:rsidP="0061262F"/>
        </w:tc>
      </w:tr>
    </w:tbl>
    <w:p w:rsidR="00D635DC" w:rsidRPr="00F26677" w:rsidRDefault="00D635DC" w:rsidP="00D635DC"/>
    <w:p w:rsidR="00D635DC" w:rsidRPr="00F26677" w:rsidRDefault="00242758" w:rsidP="00D635DC">
      <w:pPr>
        <w:tabs>
          <w:tab w:val="left" w:pos="375"/>
        </w:tabs>
        <w:spacing w:line="260" w:lineRule="atLeast"/>
        <w:ind w:left="360"/>
        <w:jc w:val="both"/>
      </w:pPr>
      <w:r>
        <w:t>Uwaga: liczby do tabeli należy wpisywać z dokładnością do dwóch miejsc po przecinku.</w:t>
      </w:r>
      <w:r w:rsidR="00D635DC" w:rsidRPr="00F26677">
        <w:t xml:space="preserve"> </w:t>
      </w:r>
      <w:r>
        <w:t>Do o</w:t>
      </w:r>
      <w:r w:rsidR="00D635DC" w:rsidRPr="00F26677">
        <w:t>ferty załączamy:</w:t>
      </w:r>
    </w:p>
    <w:p w:rsidR="00D635DC" w:rsidRPr="00F26677" w:rsidRDefault="00D635DC" w:rsidP="00D635DC">
      <w:pPr>
        <w:spacing w:line="260" w:lineRule="atLeast"/>
        <w:jc w:val="both"/>
        <w:rPr>
          <w:b/>
        </w:rPr>
      </w:pPr>
    </w:p>
    <w:p w:rsidR="00D635DC" w:rsidRPr="00F26677" w:rsidRDefault="00D635DC" w:rsidP="00D635DC">
      <w:pPr>
        <w:numPr>
          <w:ilvl w:val="0"/>
          <w:numId w:val="3"/>
        </w:numPr>
        <w:tabs>
          <w:tab w:val="left" w:pos="1440"/>
        </w:tabs>
        <w:spacing w:line="480" w:lineRule="auto"/>
        <w:jc w:val="both"/>
      </w:pPr>
      <w:r w:rsidRPr="00F26677">
        <w:t>__________________________________</w:t>
      </w:r>
    </w:p>
    <w:p w:rsidR="00D635DC" w:rsidRDefault="00D635DC" w:rsidP="00D635DC">
      <w:pPr>
        <w:numPr>
          <w:ilvl w:val="0"/>
          <w:numId w:val="3"/>
        </w:numPr>
        <w:tabs>
          <w:tab w:val="left" w:pos="1440"/>
        </w:tabs>
        <w:spacing w:line="480" w:lineRule="auto"/>
        <w:jc w:val="both"/>
      </w:pPr>
      <w:r w:rsidRPr="00F26677">
        <w:t>__________________________________</w:t>
      </w:r>
    </w:p>
    <w:p w:rsidR="00242758" w:rsidRDefault="00242758" w:rsidP="00242758">
      <w:pPr>
        <w:numPr>
          <w:ilvl w:val="0"/>
          <w:numId w:val="3"/>
        </w:numPr>
        <w:tabs>
          <w:tab w:val="left" w:pos="1440"/>
        </w:tabs>
        <w:spacing w:line="480" w:lineRule="auto"/>
        <w:jc w:val="both"/>
      </w:pPr>
      <w:r w:rsidRPr="00F26677">
        <w:t>__________________________________</w:t>
      </w:r>
    </w:p>
    <w:p w:rsidR="00E373CA" w:rsidRPr="00E373CA" w:rsidRDefault="00E373CA" w:rsidP="00242758">
      <w:pPr>
        <w:pStyle w:val="Akapitzlist"/>
        <w:tabs>
          <w:tab w:val="right" w:pos="9639"/>
        </w:tabs>
        <w:spacing w:line="360" w:lineRule="auto"/>
        <w:ind w:left="1440"/>
        <w:rPr>
          <w:rFonts w:eastAsia="Tahoma"/>
          <w:color w:val="000000"/>
        </w:rPr>
      </w:pPr>
    </w:p>
    <w:p w:rsidR="00242758" w:rsidRDefault="00242758" w:rsidP="00E373CA">
      <w:pPr>
        <w:pStyle w:val="Akapitzlist"/>
        <w:tabs>
          <w:tab w:val="right" w:pos="9639"/>
        </w:tabs>
        <w:spacing w:line="360" w:lineRule="auto"/>
        <w:ind w:left="1440"/>
        <w:rPr>
          <w:rFonts w:eastAsia="Tahoma"/>
          <w:color w:val="000000"/>
        </w:rPr>
      </w:pPr>
      <w:r>
        <w:rPr>
          <w:rFonts w:eastAsia="Tahoma"/>
          <w:color w:val="000000"/>
        </w:rPr>
        <w:t xml:space="preserve">                                                  …………………………………………………</w:t>
      </w:r>
    </w:p>
    <w:p w:rsidR="00E208E7" w:rsidRPr="00F26677" w:rsidRDefault="00242758" w:rsidP="00242758">
      <w:pPr>
        <w:pStyle w:val="Akapitzlist"/>
        <w:tabs>
          <w:tab w:val="right" w:pos="9639"/>
        </w:tabs>
        <w:spacing w:line="360" w:lineRule="auto"/>
        <w:ind w:left="1440"/>
      </w:pPr>
      <w:r>
        <w:rPr>
          <w:rFonts w:eastAsia="Tahoma"/>
          <w:color w:val="000000"/>
        </w:rPr>
        <w:t xml:space="preserve">                                                     </w:t>
      </w:r>
      <w:r w:rsidR="00E373CA" w:rsidRPr="00E373CA">
        <w:rPr>
          <w:rFonts w:eastAsia="Tahoma"/>
          <w:color w:val="000000"/>
        </w:rPr>
        <w:t>miejscowość, data  /podpis - za Wykonawcę/</w:t>
      </w:r>
    </w:p>
    <w:sectPr w:rsidR="00E208E7" w:rsidRPr="00F26677" w:rsidSect="00E208E7">
      <w:pgSz w:w="11906" w:h="16838"/>
      <w:pgMar w:top="1417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/"/>
      <w:lvlJc w:val="left"/>
      <w:pPr>
        <w:tabs>
          <w:tab w:val="num" w:pos="1440"/>
        </w:tabs>
        <w:ind w:left="1440" w:hanging="360"/>
      </w:pPr>
      <w:rPr>
        <w:b/>
        <w:i w:val="0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pStyle w:val="Nagwek2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pStyle w:val="Nagwek9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635DC"/>
    <w:rsid w:val="00066F89"/>
    <w:rsid w:val="00106B0A"/>
    <w:rsid w:val="00107F59"/>
    <w:rsid w:val="001E1C59"/>
    <w:rsid w:val="0023210A"/>
    <w:rsid w:val="00242758"/>
    <w:rsid w:val="00242CFF"/>
    <w:rsid w:val="00352A9F"/>
    <w:rsid w:val="003643F5"/>
    <w:rsid w:val="0049057A"/>
    <w:rsid w:val="005206C3"/>
    <w:rsid w:val="00564825"/>
    <w:rsid w:val="005F147C"/>
    <w:rsid w:val="0061262F"/>
    <w:rsid w:val="00677CBB"/>
    <w:rsid w:val="007119C6"/>
    <w:rsid w:val="00792BE1"/>
    <w:rsid w:val="008F7E66"/>
    <w:rsid w:val="00983216"/>
    <w:rsid w:val="009B393F"/>
    <w:rsid w:val="00A74253"/>
    <w:rsid w:val="00AC7569"/>
    <w:rsid w:val="00B27F39"/>
    <w:rsid w:val="00B30FF6"/>
    <w:rsid w:val="00B66CA9"/>
    <w:rsid w:val="00BE7B3A"/>
    <w:rsid w:val="00C16EAE"/>
    <w:rsid w:val="00D635DC"/>
    <w:rsid w:val="00E208E7"/>
    <w:rsid w:val="00E373CA"/>
    <w:rsid w:val="00E71647"/>
    <w:rsid w:val="00EB457D"/>
    <w:rsid w:val="00F266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635D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D635DC"/>
    <w:pPr>
      <w:keepNext/>
      <w:numPr>
        <w:ilvl w:val="1"/>
        <w:numId w:val="1"/>
      </w:numPr>
      <w:spacing w:line="360" w:lineRule="auto"/>
      <w:outlineLvl w:val="1"/>
    </w:pPr>
    <w:rPr>
      <w:rFonts w:cs="Tahoma"/>
      <w:sz w:val="28"/>
      <w:szCs w:val="20"/>
      <w:lang w:eastAsia="pl-PL" w:bidi="pl-PL"/>
    </w:rPr>
  </w:style>
  <w:style w:type="paragraph" w:styleId="Nagwek4">
    <w:name w:val="heading 4"/>
    <w:basedOn w:val="Normalny"/>
    <w:next w:val="Normalny"/>
    <w:link w:val="Nagwek4Znak"/>
    <w:qFormat/>
    <w:rsid w:val="00D635DC"/>
    <w:pPr>
      <w:keepNext/>
      <w:ind w:right="-284"/>
      <w:outlineLvl w:val="3"/>
    </w:pPr>
    <w:rPr>
      <w:rFonts w:cs="Tahoma"/>
      <w:lang w:eastAsia="pl-PL" w:bidi="pl-PL"/>
    </w:rPr>
  </w:style>
  <w:style w:type="paragraph" w:styleId="Nagwek9">
    <w:name w:val="heading 9"/>
    <w:basedOn w:val="Normalny"/>
    <w:next w:val="Normalny"/>
    <w:link w:val="Nagwek9Znak"/>
    <w:qFormat/>
    <w:rsid w:val="00D635DC"/>
    <w:pPr>
      <w:keepNext/>
      <w:numPr>
        <w:ilvl w:val="8"/>
        <w:numId w:val="1"/>
      </w:numPr>
      <w:shd w:val="clear" w:color="auto" w:fill="FFFFFF"/>
      <w:spacing w:line="360" w:lineRule="auto"/>
      <w:jc w:val="center"/>
      <w:outlineLvl w:val="8"/>
    </w:pPr>
    <w:rPr>
      <w:rFonts w:ascii="Verdana" w:hAnsi="Verdana" w:cs="Tahoma"/>
      <w:b/>
      <w:sz w:val="22"/>
      <w:szCs w:val="20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D635DC"/>
    <w:rPr>
      <w:rFonts w:ascii="Times New Roman" w:eastAsia="Arial Unicode MS" w:hAnsi="Times New Roman" w:cs="Tahoma"/>
      <w:sz w:val="28"/>
      <w:szCs w:val="20"/>
      <w:lang w:eastAsia="pl-PL" w:bidi="pl-PL"/>
    </w:rPr>
  </w:style>
  <w:style w:type="character" w:customStyle="1" w:styleId="Nagwek4Znak">
    <w:name w:val="Nagłówek 4 Znak"/>
    <w:basedOn w:val="Domylnaczcionkaakapitu"/>
    <w:link w:val="Nagwek4"/>
    <w:rsid w:val="00D635DC"/>
    <w:rPr>
      <w:rFonts w:ascii="Times New Roman" w:eastAsia="Arial Unicode MS" w:hAnsi="Times New Roman" w:cs="Tahoma"/>
      <w:sz w:val="24"/>
      <w:szCs w:val="24"/>
      <w:lang w:eastAsia="pl-PL" w:bidi="pl-PL"/>
    </w:rPr>
  </w:style>
  <w:style w:type="character" w:customStyle="1" w:styleId="Nagwek9Znak">
    <w:name w:val="Nagłówek 9 Znak"/>
    <w:basedOn w:val="Domylnaczcionkaakapitu"/>
    <w:link w:val="Nagwek9"/>
    <w:rsid w:val="00D635DC"/>
    <w:rPr>
      <w:rFonts w:ascii="Verdana" w:eastAsia="Arial Unicode MS" w:hAnsi="Verdana" w:cs="Tahoma"/>
      <w:b/>
      <w:szCs w:val="20"/>
      <w:shd w:val="clear" w:color="auto" w:fill="FFFFFF"/>
      <w:lang w:eastAsia="pl-PL" w:bidi="pl-PL"/>
    </w:rPr>
  </w:style>
  <w:style w:type="paragraph" w:styleId="Tekstpodstawowy">
    <w:name w:val="Body Text"/>
    <w:basedOn w:val="Normalny"/>
    <w:link w:val="TekstpodstawowyZnak"/>
    <w:semiHidden/>
    <w:rsid w:val="00D635DC"/>
    <w:pPr>
      <w:jc w:val="both"/>
    </w:pPr>
    <w:rPr>
      <w:rFonts w:cs="Tahoma"/>
      <w:szCs w:val="20"/>
      <w:lang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635DC"/>
    <w:rPr>
      <w:rFonts w:ascii="Times New Roman" w:eastAsia="Arial Unicode MS" w:hAnsi="Times New Roman" w:cs="Tahoma"/>
      <w:sz w:val="24"/>
      <w:szCs w:val="20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667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6677"/>
    <w:rPr>
      <w:rFonts w:ascii="Segoe UI" w:eastAsia="Arial Unicode MS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3643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373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190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</dc:creator>
  <cp:keywords/>
  <dc:description/>
  <cp:lastModifiedBy>Marek</cp:lastModifiedBy>
  <cp:revision>23</cp:revision>
  <cp:lastPrinted>2025-10-28T08:22:00Z</cp:lastPrinted>
  <dcterms:created xsi:type="dcterms:W3CDTF">2018-09-27T09:33:00Z</dcterms:created>
  <dcterms:modified xsi:type="dcterms:W3CDTF">2025-10-28T08:38:00Z</dcterms:modified>
</cp:coreProperties>
</file>